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E5C046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833F09" w:rsidRPr="005A442B">
        <w:rPr>
          <w:rFonts w:cs="Calibri"/>
          <w:b/>
          <w:caps/>
          <w:kern w:val="28"/>
        </w:rPr>
        <w:t>POST/DYS/OR/</w:t>
      </w:r>
      <w:r w:rsidR="00833F09">
        <w:rPr>
          <w:rFonts w:cs="Calibri"/>
          <w:b/>
          <w:caps/>
          <w:kern w:val="28"/>
        </w:rPr>
        <w:t>G</w:t>
      </w:r>
      <w:r w:rsidR="00833F09" w:rsidRPr="005A442B">
        <w:rPr>
          <w:rFonts w:cs="Calibri"/>
          <w:b/>
          <w:caps/>
          <w:kern w:val="28"/>
        </w:rPr>
        <w:t>Z/</w:t>
      </w:r>
      <w:r w:rsidR="00CB4A4A" w:rsidRPr="00CB4A4A">
        <w:rPr>
          <w:rFonts w:cs="Calibri"/>
          <w:b/>
          <w:bCs/>
          <w:caps/>
          <w:kern w:val="28"/>
        </w:rPr>
        <w:t>00159</w:t>
      </w:r>
      <w:r w:rsidR="00833F09" w:rsidRPr="00CB4A4A">
        <w:rPr>
          <w:rFonts w:cs="Calibri"/>
          <w:b/>
          <w:caps/>
          <w:kern w:val="28"/>
        </w:rPr>
        <w:t>/</w:t>
      </w:r>
      <w:r w:rsidR="00833F09" w:rsidRPr="005A442B">
        <w:rPr>
          <w:rFonts w:cs="Calibri"/>
          <w:b/>
          <w:caps/>
          <w:kern w:val="28"/>
        </w:rPr>
        <w:t>202</w:t>
      </w:r>
      <w:r w:rsidR="00325032">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5D0E107" w:rsidR="0041233E" w:rsidRPr="00DD1965" w:rsidRDefault="005A442B" w:rsidP="00DD1965">
      <w:pPr>
        <w:pStyle w:val="opis"/>
        <w:spacing w:after="240" w:line="240" w:lineRule="auto"/>
        <w:rPr>
          <w:rFonts w:ascii="Calibri" w:hAnsi="Calibri" w:cs="Arial"/>
          <w:b/>
          <w:bCs/>
          <w:i/>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DD1965" w:rsidRPr="00DD1965">
        <w:rPr>
          <w:rFonts w:ascii="Calibri" w:hAnsi="Calibri" w:cs="Arial"/>
          <w:b/>
          <w:bCs/>
          <w:i/>
          <w:snapToGrid w:val="0"/>
          <w:color w:val="000000"/>
          <w:sz w:val="22"/>
          <w:szCs w:val="22"/>
        </w:rPr>
        <w:t>Budowa przyłączy kablowych nN na terenie działania RE Janów Lubelski – 3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E17A879" w:rsidR="009E5DB8" w:rsidRDefault="00B24C4F" w:rsidP="00A8557F">
      <w:pPr>
        <w:pStyle w:val="NRI"/>
      </w:pPr>
      <w:r>
        <w:rPr>
          <w:lang w:eastAsia="pl-PL"/>
        </w:rPr>
        <w:t>OSOB</w:t>
      </w:r>
      <w:r w:rsidRPr="00700170">
        <w:rPr>
          <w:lang w:eastAsia="pl-PL"/>
        </w:rPr>
        <w:t>A</w:t>
      </w:r>
      <w:r w:rsidRPr="00E96234">
        <w:rPr>
          <w:lang w:eastAsia="pl-PL"/>
        </w:rPr>
        <w:t xml:space="preserve"> </w:t>
      </w:r>
      <w:r w:rsidRPr="00700170">
        <w:rPr>
          <w:lang w:eastAsia="pl-PL"/>
        </w:rPr>
        <w:t>UPRAWNIONA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7EE1300B" w:rsidR="00742C11" w:rsidRPr="00742C11" w:rsidRDefault="00742C11" w:rsidP="00A8557F">
      <w:pPr>
        <w:pStyle w:val="Nr"/>
      </w:pPr>
      <w:r w:rsidRPr="00742C11">
        <w:t xml:space="preserve">Część nr </w:t>
      </w:r>
      <w:r w:rsidR="00321AB0">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2BAC346"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p>
    <w:p w14:paraId="5EB2EB9D" w14:textId="58885262" w:rsidR="00CF4476" w:rsidRPr="00842D63" w:rsidRDefault="00325032"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325032"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325032"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325032"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E304F" w14:textId="77777777" w:rsidR="00D60307" w:rsidRDefault="00D60307" w:rsidP="004A302B">
      <w:pPr>
        <w:spacing w:line="240" w:lineRule="auto"/>
      </w:pPr>
      <w:r>
        <w:separator/>
      </w:r>
    </w:p>
  </w:endnote>
  <w:endnote w:type="continuationSeparator" w:id="0">
    <w:p w14:paraId="2B7071A7" w14:textId="77777777" w:rsidR="00D60307" w:rsidRDefault="00D6030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B48FE35"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0381C">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0381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A35FC" w14:textId="77777777" w:rsidR="00D60307" w:rsidRDefault="00D60307" w:rsidP="004A302B">
      <w:pPr>
        <w:spacing w:line="240" w:lineRule="auto"/>
      </w:pPr>
      <w:r>
        <w:separator/>
      </w:r>
    </w:p>
  </w:footnote>
  <w:footnote w:type="continuationSeparator" w:id="0">
    <w:p w14:paraId="1CFAF851" w14:textId="77777777" w:rsidR="00D60307" w:rsidRDefault="00D6030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325032"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3709978">
    <w:abstractNumId w:val="7"/>
  </w:num>
  <w:num w:numId="2" w16cid:durableId="552890311">
    <w:abstractNumId w:val="6"/>
  </w:num>
  <w:num w:numId="3" w16cid:durableId="1767188062">
    <w:abstractNumId w:val="8"/>
  </w:num>
  <w:num w:numId="4" w16cid:durableId="521894766">
    <w:abstractNumId w:val="9"/>
  </w:num>
  <w:num w:numId="5" w16cid:durableId="599679838">
    <w:abstractNumId w:val="12"/>
  </w:num>
  <w:num w:numId="6" w16cid:durableId="367603919">
    <w:abstractNumId w:val="5"/>
  </w:num>
  <w:num w:numId="7" w16cid:durableId="1265073158">
    <w:abstractNumId w:val="10"/>
  </w:num>
  <w:num w:numId="8" w16cid:durableId="1032343508">
    <w:abstractNumId w:val="13"/>
  </w:num>
  <w:num w:numId="9" w16cid:durableId="15234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1223975">
    <w:abstractNumId w:val="3"/>
  </w:num>
  <w:num w:numId="11" w16cid:durableId="16463822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4DE8"/>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36FBB"/>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9FA"/>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4070"/>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258A"/>
    <w:rsid w:val="001B396C"/>
    <w:rsid w:val="001B3E7F"/>
    <w:rsid w:val="001B5C6C"/>
    <w:rsid w:val="001B6ABA"/>
    <w:rsid w:val="001C4663"/>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2D64"/>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AB0"/>
    <w:rsid w:val="00321DD5"/>
    <w:rsid w:val="00325032"/>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B26"/>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206"/>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05B4"/>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170"/>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5963"/>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09"/>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81C"/>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0CAF"/>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4A4A"/>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307"/>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1965"/>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376"/>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5D3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58F3"/>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13E8"/>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40801649">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14492618">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b4fd93ac27706d6fa679f826f3966184</dmsv2SWPP2SumMD5>
    <dmsv2BaseMoved xmlns="http://schemas.microsoft.com/sharepoint/v3">false</dmsv2BaseMoved>
    <dmsv2BaseIsSensitive xmlns="http://schemas.microsoft.com/sharepoint/v3">true</dmsv2BaseIsSensitive>
    <dmsv2SWPP2IDSWPP2 xmlns="http://schemas.microsoft.com/sharepoint/v3">701783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23999407</dmsv2BaseClientSystemDocumentID>
    <dmsv2BaseModifiedByID xmlns="http://schemas.microsoft.com/sharepoint/v3">10100369</dmsv2BaseModifiedByID>
    <dmsv2BaseCreatedByID xmlns="http://schemas.microsoft.com/sharepoint/v3">10100369</dmsv2BaseCreatedByID>
    <dmsv2SWPP2ObjectDepartment xmlns="http://schemas.microsoft.com/sharepoint/v3">00000001000700030000000k000000000000</dmsv2SWPP2ObjectDepartment>
    <dmsv2SWPP2ObjectName xmlns="http://schemas.microsoft.com/sharepoint/v3">Wniosek</dmsv2SWPP2ObjectName>
    <_dlc_DocId xmlns="a19cb1c7-c5c7-46d4-85ae-d83685407bba">JEUP5JKVCYQC-1133723987-12111</_dlc_DocId>
    <_dlc_DocIdUrl xmlns="a19cb1c7-c5c7-46d4-85ae-d83685407bba">
      <Url>https://swpp2.dms.gkpge.pl/sites/41/_layouts/15/DocIdRedir.aspx?ID=JEUP5JKVCYQC-1133723987-12111</Url>
      <Description>JEUP5JKVCYQC-1133723987-12111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243312-321D-4FA2-A8A4-0035B01D9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665D4E-21BC-4EA1-B3CB-D4FDC6E7FBF7}">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433DCCF-8521-4A06-9470-C8D3B7D36209}">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1156</Words>
  <Characters>6937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Stanisławczyk Mariola [PGE Dystr. O.Rzeszów]</cp:lastModifiedBy>
  <cp:revision>11</cp:revision>
  <cp:lastPrinted>2020-02-27T07:25:00Z</cp:lastPrinted>
  <dcterms:created xsi:type="dcterms:W3CDTF">2025-05-08T12:20:00Z</dcterms:created>
  <dcterms:modified xsi:type="dcterms:W3CDTF">2026-01-26T06:52:00Z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4339866d-b9ad-4e8c-b710-63e9c3dbc775</vt:lpwstr>
  </property>
</Properties>
</file>